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55D9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C6A05" w:rsidRPr="001956C7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956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956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956C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956C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956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956C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956C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C6A05" w:rsidRDefault="005C6A05" w:rsidP="005C6A05">
      <w:pPr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5C6A05" w:rsidRDefault="005C6A05" w:rsidP="005C6A05">
      <w:pPr>
        <w:jc w:val="right"/>
        <w:rPr>
          <w:sz w:val="24"/>
          <w:szCs w:val="24"/>
        </w:rPr>
      </w:pPr>
      <w:r w:rsidRPr="008678C9">
        <w:rPr>
          <w:sz w:val="24"/>
          <w:szCs w:val="24"/>
        </w:rPr>
        <w:t>Начальник Управления логистики и материально-</w:t>
      </w:r>
    </w:p>
    <w:p w:rsidR="005C6A05" w:rsidRDefault="005C6A05" w:rsidP="005C6A05">
      <w:pPr>
        <w:jc w:val="right"/>
        <w:rPr>
          <w:sz w:val="24"/>
          <w:szCs w:val="24"/>
        </w:rPr>
      </w:pPr>
      <w:r w:rsidRPr="008678C9">
        <w:rPr>
          <w:sz w:val="24"/>
          <w:szCs w:val="24"/>
        </w:rPr>
        <w:t>технического обеспечения филиала</w:t>
      </w:r>
    </w:p>
    <w:p w:rsidR="005C6A05" w:rsidRDefault="005C6A05" w:rsidP="005C6A05">
      <w:pPr>
        <w:jc w:val="right"/>
        <w:rPr>
          <w:sz w:val="24"/>
          <w:szCs w:val="24"/>
        </w:rPr>
      </w:pPr>
      <w:r w:rsidRPr="008678C9">
        <w:rPr>
          <w:sz w:val="24"/>
          <w:szCs w:val="24"/>
        </w:rPr>
        <w:t>ПАО «МРСК Центра» - «Ярэнерго»</w:t>
      </w:r>
    </w:p>
    <w:p w:rsidR="005C6A05" w:rsidRDefault="005C6A05" w:rsidP="005C6A05">
      <w:pPr>
        <w:jc w:val="right"/>
      </w:pPr>
    </w:p>
    <w:p w:rsidR="005C6A05" w:rsidRDefault="005C6A05" w:rsidP="005C6A0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 xml:space="preserve">А.В. Клушин </w:t>
      </w:r>
    </w:p>
    <w:p w:rsidR="007556FF" w:rsidRPr="00C12FA4" w:rsidRDefault="005C6A05" w:rsidP="005C6A05">
      <w:pPr>
        <w:ind w:left="5670" w:firstLine="0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«___» ____________ </w:t>
      </w:r>
      <w:r>
        <w:rPr>
          <w:sz w:val="24"/>
          <w:szCs w:val="24"/>
        </w:rPr>
        <w:t>2017</w:t>
      </w:r>
      <w:r w:rsidRPr="008B4CDD">
        <w:rPr>
          <w:sz w:val="24"/>
          <w:szCs w:val="24"/>
        </w:rPr>
        <w:t xml:space="preserve"> года.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5C6A0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5C6A0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5C6A0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5C6A0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C6A0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5C6A0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C6A05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5C6A05">
        <w:rPr>
          <w:b/>
          <w:sz w:val="24"/>
          <w:szCs w:val="24"/>
        </w:rPr>
        <w:t>Договор</w:t>
      </w:r>
      <w:r w:rsidR="005C6A05" w:rsidRPr="005C6A05">
        <w:rPr>
          <w:b/>
          <w:sz w:val="24"/>
          <w:szCs w:val="24"/>
        </w:rPr>
        <w:t>а</w:t>
      </w:r>
      <w:proofErr w:type="gramEnd"/>
      <w:r w:rsidR="00366652" w:rsidRPr="005C6A05">
        <w:rPr>
          <w:b/>
          <w:sz w:val="24"/>
          <w:szCs w:val="24"/>
        </w:rPr>
        <w:t xml:space="preserve"> </w:t>
      </w:r>
      <w:r w:rsidR="005C6A05" w:rsidRPr="005C6A05">
        <w:rPr>
          <w:b/>
          <w:sz w:val="24"/>
          <w:szCs w:val="24"/>
        </w:rPr>
        <w:t>на 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 в зоне обслуживания г. Ярославля и Ярославской области</w:t>
      </w:r>
      <w:r w:rsidR="00366652" w:rsidRPr="005C6A05">
        <w:rPr>
          <w:b/>
          <w:sz w:val="24"/>
          <w:szCs w:val="24"/>
        </w:rPr>
        <w:t xml:space="preserve"> для нужд ПАО «МРСК Центра»</w:t>
      </w:r>
      <w:r w:rsidR="007556FF" w:rsidRPr="005C6A05">
        <w:rPr>
          <w:b/>
          <w:sz w:val="24"/>
          <w:szCs w:val="24"/>
        </w:rPr>
        <w:t xml:space="preserve"> (филиал</w:t>
      </w:r>
      <w:r w:rsidR="005C6A05" w:rsidRPr="005C6A05">
        <w:rPr>
          <w:b/>
          <w:sz w:val="24"/>
          <w:szCs w:val="24"/>
        </w:rPr>
        <w:t>а</w:t>
      </w:r>
      <w:r w:rsidR="007556FF" w:rsidRPr="005C6A05">
        <w:rPr>
          <w:b/>
          <w:sz w:val="24"/>
          <w:szCs w:val="24"/>
        </w:rPr>
        <w:t xml:space="preserve"> «</w:t>
      </w:r>
      <w:r w:rsidR="005C6A05" w:rsidRPr="005C6A05">
        <w:rPr>
          <w:b/>
          <w:sz w:val="24"/>
          <w:szCs w:val="24"/>
        </w:rPr>
        <w:t>Яр</w:t>
      </w:r>
      <w:r w:rsidR="007556FF" w:rsidRPr="005C6A05">
        <w:rPr>
          <w:b/>
          <w:sz w:val="24"/>
          <w:szCs w:val="24"/>
        </w:rPr>
        <w:t>энерго»)</w:t>
      </w:r>
    </w:p>
    <w:p w:rsidR="007556FF" w:rsidRPr="005C6A0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C6A0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5C6A05">
        <w:rPr>
          <w:rFonts w:ascii="Times New Roman" w:eastAsia="Times New Roman" w:hAnsi="Times New Roman" w:cs="Times New Roman"/>
          <w:b/>
          <w:caps/>
        </w:rPr>
        <w:t>,</w:t>
      </w:r>
      <w:r w:rsidRPr="005C6A0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5C6A0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5C6A0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5C6A05">
        <w:rPr>
          <w:iCs/>
          <w:sz w:val="24"/>
          <w:szCs w:val="24"/>
        </w:rPr>
        <w:t xml:space="preserve">Специалист 2 категории отдела закупочной деятельности управления </w:t>
      </w:r>
      <w:r w:rsidR="005C6A05" w:rsidRPr="005C6A05">
        <w:rPr>
          <w:iCs/>
          <w:sz w:val="24"/>
          <w:szCs w:val="24"/>
        </w:rPr>
        <w:t>логистики и материально-технического обеспечения филиала</w:t>
      </w:r>
      <w:r w:rsidR="007556FF" w:rsidRPr="005C6A05">
        <w:rPr>
          <w:iCs/>
          <w:sz w:val="24"/>
          <w:szCs w:val="24"/>
        </w:rPr>
        <w:t xml:space="preserve"> ПАО «МРСК Центра»</w:t>
      </w:r>
      <w:r w:rsidR="005C6A05" w:rsidRPr="005C6A05">
        <w:rPr>
          <w:iCs/>
          <w:sz w:val="24"/>
          <w:szCs w:val="24"/>
        </w:rPr>
        <w:t xml:space="preserve"> - «Ярэнерго»</w:t>
      </w:r>
      <w:r w:rsidR="007556FF" w:rsidRPr="005C6A05">
        <w:rPr>
          <w:iCs/>
          <w:sz w:val="24"/>
          <w:szCs w:val="24"/>
        </w:rPr>
        <w:t xml:space="preserve"> </w:t>
      </w:r>
      <w:r w:rsidR="005C6A05" w:rsidRPr="005C6A05">
        <w:rPr>
          <w:iCs/>
          <w:sz w:val="24"/>
          <w:szCs w:val="24"/>
        </w:rPr>
        <w:t>Донсков А.Ю.</w:t>
      </w:r>
      <w:r w:rsidR="007556FF" w:rsidRPr="005C6A05">
        <w:rPr>
          <w:iCs/>
          <w:sz w:val="24"/>
          <w:szCs w:val="24"/>
        </w:rPr>
        <w:t>, контактные телефоны: (4</w:t>
      </w:r>
      <w:r w:rsidR="005C6A05" w:rsidRPr="005C6A05">
        <w:rPr>
          <w:iCs/>
          <w:sz w:val="24"/>
          <w:szCs w:val="24"/>
        </w:rPr>
        <w:t>852</w:t>
      </w:r>
      <w:r w:rsidR="007556FF" w:rsidRPr="005C6A05">
        <w:rPr>
          <w:iCs/>
          <w:sz w:val="24"/>
          <w:szCs w:val="24"/>
        </w:rPr>
        <w:t xml:space="preserve">) </w:t>
      </w:r>
      <w:r w:rsidR="005C6A05" w:rsidRPr="005C6A05">
        <w:rPr>
          <w:iCs/>
          <w:sz w:val="24"/>
          <w:szCs w:val="24"/>
        </w:rPr>
        <w:t>78</w:t>
      </w:r>
      <w:r w:rsidR="007556FF" w:rsidRPr="005C6A05">
        <w:rPr>
          <w:iCs/>
          <w:sz w:val="24"/>
          <w:szCs w:val="24"/>
        </w:rPr>
        <w:t>-</w:t>
      </w:r>
      <w:r w:rsidR="005C6A05" w:rsidRPr="005C6A05">
        <w:rPr>
          <w:iCs/>
          <w:sz w:val="24"/>
          <w:szCs w:val="24"/>
        </w:rPr>
        <w:t>14</w:t>
      </w:r>
      <w:r w:rsidR="007556FF" w:rsidRPr="005C6A05">
        <w:rPr>
          <w:iCs/>
          <w:sz w:val="24"/>
          <w:szCs w:val="24"/>
        </w:rPr>
        <w:t>-</w:t>
      </w:r>
      <w:r w:rsidR="005C6A05" w:rsidRPr="005C6A05">
        <w:rPr>
          <w:iCs/>
          <w:sz w:val="24"/>
          <w:szCs w:val="24"/>
        </w:rPr>
        <w:t>78</w:t>
      </w:r>
      <w:r w:rsidR="007556FF" w:rsidRPr="005C6A05">
        <w:rPr>
          <w:iCs/>
          <w:sz w:val="24"/>
          <w:szCs w:val="24"/>
        </w:rPr>
        <w:t xml:space="preserve">, </w:t>
      </w:r>
      <w:r w:rsidR="007556FF" w:rsidRPr="005C6A05">
        <w:rPr>
          <w:sz w:val="24"/>
          <w:szCs w:val="24"/>
        </w:rPr>
        <w:t xml:space="preserve">адрес электронной почты: </w:t>
      </w:r>
      <w:r w:rsidR="007556FF" w:rsidRPr="005C6A05">
        <w:rPr>
          <w:iCs/>
          <w:sz w:val="24"/>
          <w:szCs w:val="24"/>
        </w:rPr>
        <w:t xml:space="preserve"> </w:t>
      </w:r>
      <w:hyperlink r:id="rId18" w:history="1">
        <w:r w:rsidR="005C6A05" w:rsidRPr="005C6A05">
          <w:rPr>
            <w:rStyle w:val="a7"/>
            <w:sz w:val="24"/>
            <w:szCs w:val="24"/>
            <w:lang w:val="en-US"/>
          </w:rPr>
          <w:t>Donskov</w:t>
        </w:r>
        <w:r w:rsidR="005C6A05" w:rsidRPr="005C6A05">
          <w:rPr>
            <w:rStyle w:val="a7"/>
            <w:sz w:val="24"/>
            <w:szCs w:val="24"/>
          </w:rPr>
          <w:t>.</w:t>
        </w:r>
        <w:r w:rsidR="005C6A05" w:rsidRPr="005C6A05">
          <w:rPr>
            <w:rStyle w:val="a7"/>
            <w:sz w:val="24"/>
            <w:szCs w:val="24"/>
            <w:lang w:val="en-US"/>
          </w:rPr>
          <w:t>AY</w:t>
        </w:r>
        <w:r w:rsidR="005C6A05" w:rsidRPr="005C6A05">
          <w:rPr>
            <w:rStyle w:val="a7"/>
            <w:sz w:val="24"/>
            <w:szCs w:val="24"/>
          </w:rPr>
          <w:t>@mrsk-1.ru</w:t>
        </w:r>
      </w:hyperlink>
      <w:r w:rsidRPr="005C6A05">
        <w:rPr>
          <w:iCs/>
          <w:sz w:val="24"/>
          <w:szCs w:val="24"/>
        </w:rPr>
        <w:t>, ответственное лицо –</w:t>
      </w:r>
      <w:r w:rsidR="005C6A05" w:rsidRPr="005C6A05">
        <w:rPr>
          <w:sz w:val="24"/>
          <w:szCs w:val="24"/>
        </w:rPr>
        <w:t>Шавман Артем Николаевич</w:t>
      </w:r>
      <w:r w:rsidR="00837110" w:rsidRPr="005C6A05">
        <w:rPr>
          <w:sz w:val="24"/>
          <w:szCs w:val="24"/>
        </w:rPr>
        <w:t>, контактные телефоны - (</w:t>
      </w:r>
      <w:r w:rsidR="005C6A05" w:rsidRPr="005C6A05">
        <w:rPr>
          <w:sz w:val="24"/>
          <w:szCs w:val="24"/>
        </w:rPr>
        <w:t>4852</w:t>
      </w:r>
      <w:r w:rsidR="00837110" w:rsidRPr="005C6A05">
        <w:rPr>
          <w:sz w:val="24"/>
          <w:szCs w:val="24"/>
        </w:rPr>
        <w:t xml:space="preserve">) </w:t>
      </w:r>
      <w:r w:rsidR="005C6A05" w:rsidRPr="005C6A05">
        <w:rPr>
          <w:sz w:val="24"/>
          <w:szCs w:val="24"/>
        </w:rPr>
        <w:t>78</w:t>
      </w:r>
      <w:r w:rsidR="00837110" w:rsidRPr="005C6A05">
        <w:rPr>
          <w:sz w:val="24"/>
          <w:szCs w:val="24"/>
        </w:rPr>
        <w:t>-</w:t>
      </w:r>
      <w:r w:rsidR="005C6A05" w:rsidRPr="005C6A05">
        <w:rPr>
          <w:sz w:val="24"/>
          <w:szCs w:val="24"/>
        </w:rPr>
        <w:t>12</w:t>
      </w:r>
      <w:r w:rsidR="00837110" w:rsidRPr="005C6A05">
        <w:rPr>
          <w:sz w:val="24"/>
          <w:szCs w:val="24"/>
        </w:rPr>
        <w:t>-</w:t>
      </w:r>
      <w:r w:rsidR="005C6A05" w:rsidRPr="005C6A05">
        <w:rPr>
          <w:sz w:val="24"/>
          <w:szCs w:val="24"/>
        </w:rPr>
        <w:t>46</w:t>
      </w:r>
      <w:r w:rsidR="00837110" w:rsidRPr="005C6A05">
        <w:rPr>
          <w:sz w:val="24"/>
          <w:szCs w:val="24"/>
        </w:rPr>
        <w:t xml:space="preserve">, адрес электронной почты: </w:t>
      </w:r>
      <w:hyperlink r:id="rId19" w:history="1">
        <w:r w:rsidR="005C6A05" w:rsidRPr="005C6A05">
          <w:rPr>
            <w:rStyle w:val="a7"/>
            <w:sz w:val="24"/>
            <w:szCs w:val="24"/>
          </w:rPr>
          <w:t>Shavman.AN@mrsk-1.ru</w:t>
        </w:r>
      </w:hyperlink>
      <w:r w:rsidR="00837110" w:rsidRPr="005C6A05">
        <w:rPr>
          <w:rStyle w:val="a7"/>
        </w:rPr>
        <w:t>)</w:t>
      </w:r>
      <w:r w:rsidR="00862664" w:rsidRPr="005C6A05">
        <w:rPr>
          <w:sz w:val="24"/>
          <w:szCs w:val="24"/>
        </w:rPr>
        <w:t xml:space="preserve"> </w:t>
      </w:r>
      <w:r w:rsidR="004B5EB3" w:rsidRPr="005C6A05">
        <w:rPr>
          <w:iCs/>
          <w:sz w:val="24"/>
          <w:szCs w:val="24"/>
        </w:rPr>
        <w:t>Извещени</w:t>
      </w:r>
      <w:r w:rsidRPr="005C6A05">
        <w:rPr>
          <w:iCs/>
          <w:sz w:val="24"/>
          <w:szCs w:val="24"/>
        </w:rPr>
        <w:t>ем</w:t>
      </w:r>
      <w:r w:rsidRPr="005C6A05">
        <w:rPr>
          <w:sz w:val="24"/>
          <w:szCs w:val="24"/>
        </w:rPr>
        <w:t xml:space="preserve"> о проведении</w:t>
      </w:r>
      <w:r w:rsidRPr="00862664">
        <w:rPr>
          <w:sz w:val="24"/>
          <w:szCs w:val="24"/>
        </w:rPr>
        <w:t xml:space="preserve">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5C6A05">
        <w:rPr>
          <w:sz w:val="24"/>
          <w:szCs w:val="24"/>
        </w:rPr>
        <w:t xml:space="preserve">опубликованным </w:t>
      </w:r>
      <w:r w:rsidRPr="005C6A05">
        <w:rPr>
          <w:b/>
          <w:sz w:val="24"/>
          <w:szCs w:val="24"/>
        </w:rPr>
        <w:t>«</w:t>
      </w:r>
      <w:r w:rsidR="001956C7">
        <w:rPr>
          <w:b/>
          <w:sz w:val="24"/>
          <w:szCs w:val="24"/>
        </w:rPr>
        <w:t>2</w:t>
      </w:r>
      <w:r w:rsidR="007F470A">
        <w:rPr>
          <w:b/>
          <w:sz w:val="24"/>
          <w:szCs w:val="24"/>
        </w:rPr>
        <w:t>7</w:t>
      </w:r>
      <w:r w:rsidRPr="005C6A05">
        <w:rPr>
          <w:b/>
          <w:sz w:val="24"/>
          <w:szCs w:val="24"/>
        </w:rPr>
        <w:t xml:space="preserve">» </w:t>
      </w:r>
      <w:r w:rsidR="001956C7">
        <w:rPr>
          <w:b/>
          <w:sz w:val="24"/>
          <w:szCs w:val="24"/>
        </w:rPr>
        <w:t>июня</w:t>
      </w:r>
      <w:r w:rsidRPr="005C6A05">
        <w:rPr>
          <w:b/>
          <w:sz w:val="24"/>
          <w:szCs w:val="24"/>
        </w:rPr>
        <w:t xml:space="preserve"> </w:t>
      </w:r>
      <w:r w:rsidR="00A87504" w:rsidRPr="005C6A05">
        <w:rPr>
          <w:b/>
          <w:sz w:val="24"/>
          <w:szCs w:val="24"/>
        </w:rPr>
        <w:t>2017</w:t>
      </w:r>
      <w:r w:rsidRPr="005C6A05">
        <w:rPr>
          <w:b/>
          <w:sz w:val="24"/>
          <w:szCs w:val="24"/>
        </w:rPr>
        <w:t xml:space="preserve"> г.</w:t>
      </w:r>
      <w:r w:rsidRPr="005C6A05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 xml:space="preserve">ласило юридических </w:t>
      </w:r>
      <w:r w:rsidRPr="005C6A05">
        <w:rPr>
          <w:sz w:val="24"/>
          <w:szCs w:val="24"/>
        </w:rPr>
        <w:t>лиц</w:t>
      </w:r>
      <w:r w:rsidR="005B75A6" w:rsidRPr="005C6A05">
        <w:rPr>
          <w:sz w:val="24"/>
          <w:szCs w:val="24"/>
        </w:rPr>
        <w:t xml:space="preserve"> и физических лиц (в т.</w:t>
      </w:r>
      <w:r w:rsidR="003129D4" w:rsidRPr="005C6A05">
        <w:rPr>
          <w:sz w:val="24"/>
          <w:szCs w:val="24"/>
        </w:rPr>
        <w:t xml:space="preserve"> </w:t>
      </w:r>
      <w:r w:rsidR="005B75A6" w:rsidRPr="005C6A05">
        <w:rPr>
          <w:sz w:val="24"/>
          <w:szCs w:val="24"/>
        </w:rPr>
        <w:t>ч. индивидуальных предпринимателей)</w:t>
      </w:r>
      <w:r w:rsidR="00DC6125" w:rsidRPr="005C6A05">
        <w:rPr>
          <w:sz w:val="24"/>
          <w:szCs w:val="24"/>
        </w:rPr>
        <w:t xml:space="preserve"> (далее - Участники)</w:t>
      </w:r>
      <w:r w:rsidR="009D7F01" w:rsidRPr="005C6A05">
        <w:rPr>
          <w:sz w:val="24"/>
          <w:szCs w:val="24"/>
        </w:rPr>
        <w:t xml:space="preserve"> </w:t>
      </w:r>
      <w:r w:rsidR="004B5EB3" w:rsidRPr="005C6A05">
        <w:rPr>
          <w:sz w:val="24"/>
          <w:szCs w:val="24"/>
        </w:rPr>
        <w:t>к участию в процедуре О</w:t>
      </w:r>
      <w:r w:rsidRPr="005C6A0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C6A05">
        <w:rPr>
          <w:sz w:val="24"/>
          <w:szCs w:val="24"/>
        </w:rPr>
        <w:t xml:space="preserve">на право заключения </w:t>
      </w:r>
      <w:r w:rsidR="00366652" w:rsidRPr="005C6A05">
        <w:rPr>
          <w:sz w:val="24"/>
          <w:szCs w:val="24"/>
        </w:rPr>
        <w:t>Договор</w:t>
      </w:r>
      <w:r w:rsidR="005C6A05" w:rsidRPr="005C6A05">
        <w:rPr>
          <w:sz w:val="24"/>
          <w:szCs w:val="24"/>
        </w:rPr>
        <w:t>а</w:t>
      </w:r>
      <w:r w:rsidR="00366652" w:rsidRPr="005C6A05">
        <w:rPr>
          <w:sz w:val="24"/>
          <w:szCs w:val="24"/>
        </w:rPr>
        <w:t xml:space="preserve"> </w:t>
      </w:r>
      <w:r w:rsidR="005C6A05" w:rsidRPr="005C6A05">
        <w:rPr>
          <w:sz w:val="24"/>
          <w:szCs w:val="24"/>
        </w:rPr>
        <w:t>на 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 в зоне обслуживания г. Ярославля и Ярославской области</w:t>
      </w:r>
      <w:r w:rsidR="00366652" w:rsidRPr="005C6A05">
        <w:rPr>
          <w:sz w:val="24"/>
          <w:szCs w:val="24"/>
        </w:rPr>
        <w:t xml:space="preserve"> для нужд ПАО «МРСК Центра»</w:t>
      </w:r>
      <w:r w:rsidR="00702B2C" w:rsidRPr="005C6A05">
        <w:rPr>
          <w:sz w:val="24"/>
          <w:szCs w:val="24"/>
        </w:rPr>
        <w:t xml:space="preserve"> </w:t>
      </w:r>
      <w:r w:rsidR="00862664" w:rsidRPr="005C6A05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5C6A05">
        <w:rPr>
          <w:sz w:val="24"/>
          <w:szCs w:val="24"/>
        </w:rPr>
        <w:t>Во</w:t>
      </w:r>
      <w:r w:rsidR="005C6A05" w:rsidRPr="005C6A05">
        <w:rPr>
          <w:sz w:val="24"/>
          <w:szCs w:val="24"/>
        </w:rPr>
        <w:t>й</w:t>
      </w:r>
      <w:r w:rsidR="00862664" w:rsidRPr="005C6A05">
        <w:rPr>
          <w:sz w:val="24"/>
          <w:szCs w:val="24"/>
        </w:rPr>
        <w:t>нова</w:t>
      </w:r>
      <w:proofErr w:type="spellEnd"/>
      <w:r w:rsidR="00862664" w:rsidRPr="005C6A05">
        <w:rPr>
          <w:sz w:val="24"/>
          <w:szCs w:val="24"/>
        </w:rPr>
        <w:t>, д. 12)</w:t>
      </w:r>
      <w:r w:rsidRPr="005C6A0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5C6A05">
        <w:rPr>
          <w:sz w:val="24"/>
          <w:szCs w:val="24"/>
        </w:rPr>
        <w:t>З</w:t>
      </w:r>
      <w:r w:rsidRPr="005C6A0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C6A05">
        <w:rPr>
          <w:sz w:val="24"/>
          <w:szCs w:val="24"/>
        </w:rPr>
        <w:t>электронной торговой площадк</w:t>
      </w:r>
      <w:r w:rsidR="00414AB1" w:rsidRPr="005C6A05">
        <w:rPr>
          <w:sz w:val="24"/>
          <w:szCs w:val="24"/>
        </w:rPr>
        <w:t>и</w:t>
      </w:r>
      <w:r w:rsidR="00702B2C" w:rsidRPr="005C6A05">
        <w:rPr>
          <w:sz w:val="24"/>
          <w:szCs w:val="24"/>
        </w:rPr>
        <w:t xml:space="preserve"> </w:t>
      </w:r>
      <w:r w:rsidR="000D70B6" w:rsidRPr="005C6A05">
        <w:rPr>
          <w:sz w:val="24"/>
          <w:szCs w:val="24"/>
        </w:rPr>
        <w:t>П</w:t>
      </w:r>
      <w:r w:rsidR="00702B2C" w:rsidRPr="005C6A05">
        <w:rPr>
          <w:sz w:val="24"/>
          <w:szCs w:val="24"/>
        </w:rPr>
        <w:t>АО «</w:t>
      </w:r>
      <w:proofErr w:type="spellStart"/>
      <w:r w:rsidR="00702B2C" w:rsidRPr="005C6A05">
        <w:rPr>
          <w:sz w:val="24"/>
          <w:szCs w:val="24"/>
        </w:rPr>
        <w:t>Россети</w:t>
      </w:r>
      <w:proofErr w:type="spellEnd"/>
      <w:r w:rsidR="00702B2C" w:rsidRPr="005C6A05">
        <w:rPr>
          <w:sz w:val="24"/>
          <w:szCs w:val="24"/>
        </w:rPr>
        <w:t xml:space="preserve">» </w:t>
      </w:r>
      <w:hyperlink r:id="rId22" w:history="1">
        <w:r w:rsidR="00702B2C" w:rsidRPr="005C6A05">
          <w:rPr>
            <w:rStyle w:val="a7"/>
            <w:sz w:val="24"/>
            <w:szCs w:val="24"/>
          </w:rPr>
          <w:t>www.b2b-mrsk.ru</w:t>
        </w:r>
      </w:hyperlink>
      <w:r w:rsidR="00862664" w:rsidRPr="005C6A05">
        <w:rPr>
          <w:sz w:val="24"/>
          <w:szCs w:val="24"/>
        </w:rPr>
        <w:t xml:space="preserve"> </w:t>
      </w:r>
      <w:r w:rsidR="00702B2C" w:rsidRPr="005C6A05">
        <w:rPr>
          <w:sz w:val="24"/>
          <w:szCs w:val="24"/>
        </w:rPr>
        <w:t>(далее — ЭТП)</w:t>
      </w:r>
      <w:r w:rsidR="005B75A6" w:rsidRPr="005C6A05">
        <w:rPr>
          <w:sz w:val="24"/>
          <w:szCs w:val="24"/>
        </w:rPr>
        <w:t>.</w:t>
      </w:r>
      <w:bookmarkEnd w:id="14"/>
    </w:p>
    <w:p w:rsidR="00717F60" w:rsidRPr="005C6A0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C6A05">
        <w:rPr>
          <w:sz w:val="24"/>
          <w:szCs w:val="24"/>
        </w:rPr>
        <w:t>Заказчик</w:t>
      </w:r>
      <w:r w:rsidR="00702B2C" w:rsidRPr="005C6A05">
        <w:rPr>
          <w:sz w:val="24"/>
          <w:szCs w:val="24"/>
        </w:rPr>
        <w:t xml:space="preserve">: </w:t>
      </w:r>
      <w:r w:rsidRPr="005C6A05">
        <w:rPr>
          <w:sz w:val="24"/>
          <w:szCs w:val="24"/>
        </w:rPr>
        <w:t xml:space="preserve"> </w:t>
      </w:r>
      <w:r w:rsidR="00702B2C" w:rsidRPr="005C6A05">
        <w:rPr>
          <w:iCs/>
          <w:sz w:val="24"/>
          <w:szCs w:val="24"/>
        </w:rPr>
        <w:t>ПАО «МРСК Центра».</w:t>
      </w:r>
      <w:r w:rsidRPr="005C6A05">
        <w:rPr>
          <w:rStyle w:val="aa"/>
          <w:sz w:val="24"/>
          <w:szCs w:val="24"/>
        </w:rPr>
        <w:t xml:space="preserve"> </w:t>
      </w:r>
      <w:bookmarkEnd w:id="15"/>
    </w:p>
    <w:p w:rsidR="008C4223" w:rsidRPr="005C6A0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C6A05">
        <w:rPr>
          <w:sz w:val="24"/>
          <w:szCs w:val="24"/>
        </w:rPr>
        <w:t>Предмет З</w:t>
      </w:r>
      <w:r w:rsidR="00717F60" w:rsidRPr="005C6A05">
        <w:rPr>
          <w:sz w:val="24"/>
          <w:szCs w:val="24"/>
        </w:rPr>
        <w:t>апроса предложений</w:t>
      </w:r>
      <w:r w:rsidR="00702B2C" w:rsidRPr="005C6A05">
        <w:rPr>
          <w:sz w:val="24"/>
          <w:szCs w:val="24"/>
        </w:rPr>
        <w:t>:</w:t>
      </w:r>
      <w:bookmarkEnd w:id="16"/>
    </w:p>
    <w:p w:rsidR="00A40714" w:rsidRPr="005C6A0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C6A05">
        <w:rPr>
          <w:b/>
          <w:sz w:val="24"/>
          <w:szCs w:val="24"/>
          <w:u w:val="single"/>
        </w:rPr>
        <w:t>Лот №1:</w:t>
      </w:r>
      <w:r w:rsidR="00717F60" w:rsidRPr="005C6A05">
        <w:rPr>
          <w:sz w:val="24"/>
          <w:szCs w:val="24"/>
        </w:rPr>
        <w:t xml:space="preserve"> право заключения </w:t>
      </w:r>
      <w:r w:rsidR="00123C70" w:rsidRPr="005C6A05">
        <w:rPr>
          <w:sz w:val="24"/>
          <w:szCs w:val="24"/>
        </w:rPr>
        <w:t>Договор</w:t>
      </w:r>
      <w:r w:rsidR="005C6A05" w:rsidRPr="005C6A05">
        <w:rPr>
          <w:sz w:val="24"/>
          <w:szCs w:val="24"/>
        </w:rPr>
        <w:t>а</w:t>
      </w:r>
      <w:r w:rsidR="00A40714" w:rsidRPr="005C6A05">
        <w:rPr>
          <w:sz w:val="24"/>
          <w:szCs w:val="24"/>
        </w:rPr>
        <w:t xml:space="preserve"> </w:t>
      </w:r>
      <w:r w:rsidR="005C6A05" w:rsidRPr="005C6A05">
        <w:rPr>
          <w:sz w:val="24"/>
          <w:szCs w:val="24"/>
        </w:rPr>
        <w:t>на 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 в зоне обслуживания г. Ярославля и Ярославской области</w:t>
      </w:r>
      <w:r w:rsidR="00366652" w:rsidRPr="005C6A05">
        <w:rPr>
          <w:sz w:val="24"/>
          <w:szCs w:val="24"/>
        </w:rPr>
        <w:t xml:space="preserve"> для нужд ПАО «МРСК Центра»</w:t>
      </w:r>
      <w:r w:rsidR="00702B2C" w:rsidRPr="005C6A05">
        <w:rPr>
          <w:sz w:val="24"/>
          <w:szCs w:val="24"/>
        </w:rPr>
        <w:t xml:space="preserve"> (филиал</w:t>
      </w:r>
      <w:r w:rsidR="005C6A05" w:rsidRPr="005C6A05">
        <w:rPr>
          <w:sz w:val="24"/>
          <w:szCs w:val="24"/>
        </w:rPr>
        <w:t>а</w:t>
      </w:r>
      <w:r w:rsidR="00702B2C" w:rsidRPr="005C6A05">
        <w:rPr>
          <w:sz w:val="24"/>
          <w:szCs w:val="24"/>
        </w:rPr>
        <w:t xml:space="preserve"> </w:t>
      </w:r>
      <w:r w:rsidR="00862664" w:rsidRPr="005C6A05">
        <w:rPr>
          <w:sz w:val="24"/>
          <w:szCs w:val="24"/>
        </w:rPr>
        <w:t>«Ярэнерго»</w:t>
      </w:r>
      <w:r w:rsidR="00702B2C" w:rsidRPr="005C6A05">
        <w:rPr>
          <w:sz w:val="24"/>
          <w:szCs w:val="24"/>
        </w:rPr>
        <w:t>)</w:t>
      </w:r>
      <w:bookmarkEnd w:id="17"/>
      <w:r w:rsidR="00702B2C" w:rsidRPr="005C6A05">
        <w:rPr>
          <w:sz w:val="24"/>
          <w:szCs w:val="24"/>
        </w:rPr>
        <w:t>.</w:t>
      </w:r>
    </w:p>
    <w:p w:rsidR="008C4223" w:rsidRPr="005C6A0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C6A05">
        <w:rPr>
          <w:sz w:val="24"/>
          <w:szCs w:val="24"/>
        </w:rPr>
        <w:t xml:space="preserve">Количество лотов: </w:t>
      </w:r>
      <w:r w:rsidRPr="005C6A05">
        <w:rPr>
          <w:b/>
          <w:sz w:val="24"/>
          <w:szCs w:val="24"/>
        </w:rPr>
        <w:t>1 (один)</w:t>
      </w:r>
      <w:r w:rsidRPr="005C6A05">
        <w:rPr>
          <w:sz w:val="24"/>
          <w:szCs w:val="24"/>
        </w:rPr>
        <w:t>.</w:t>
      </w:r>
    </w:p>
    <w:bookmarkEnd w:id="18"/>
    <w:p w:rsidR="00804801" w:rsidRPr="005C6A0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C6A05">
        <w:rPr>
          <w:sz w:val="24"/>
          <w:szCs w:val="24"/>
        </w:rPr>
        <w:t xml:space="preserve">Частичное </w:t>
      </w:r>
      <w:r w:rsidR="00366652" w:rsidRPr="005C6A05">
        <w:rPr>
          <w:sz w:val="24"/>
          <w:szCs w:val="24"/>
        </w:rPr>
        <w:t xml:space="preserve">оказание </w:t>
      </w:r>
      <w:r w:rsidR="00AD3EBC" w:rsidRPr="005C6A05">
        <w:rPr>
          <w:sz w:val="24"/>
          <w:szCs w:val="24"/>
        </w:rPr>
        <w:t>услуг</w:t>
      </w:r>
      <w:r w:rsidRPr="005C6A05">
        <w:rPr>
          <w:sz w:val="24"/>
          <w:szCs w:val="24"/>
        </w:rPr>
        <w:t xml:space="preserve"> не допускается.</w:t>
      </w:r>
    </w:p>
    <w:p w:rsidR="00717F60" w:rsidRPr="005C6A0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C6A05">
        <w:rPr>
          <w:sz w:val="24"/>
          <w:szCs w:val="24"/>
        </w:rPr>
        <w:t>Сроки</w:t>
      </w:r>
      <w:r w:rsidR="00717F60" w:rsidRPr="005C6A05">
        <w:rPr>
          <w:sz w:val="24"/>
          <w:szCs w:val="24"/>
        </w:rPr>
        <w:t xml:space="preserve"> </w:t>
      </w:r>
      <w:r w:rsidR="00366652" w:rsidRPr="005C6A05">
        <w:rPr>
          <w:sz w:val="24"/>
          <w:szCs w:val="24"/>
        </w:rPr>
        <w:t>оказания услуг</w:t>
      </w:r>
      <w:r w:rsidR="00717F60" w:rsidRPr="005C6A05">
        <w:rPr>
          <w:sz w:val="24"/>
          <w:szCs w:val="24"/>
        </w:rPr>
        <w:t xml:space="preserve">: </w:t>
      </w:r>
      <w:r w:rsidR="005C6A05" w:rsidRPr="005C6A05">
        <w:rPr>
          <w:sz w:val="24"/>
          <w:szCs w:val="24"/>
        </w:rPr>
        <w:t>С момента заключения договора по 31.12.2017 года.</w:t>
      </w:r>
      <w:bookmarkEnd w:id="19"/>
    </w:p>
    <w:p w:rsidR="008D2928" w:rsidRPr="005C6A0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C6A05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5C6A05">
        <w:rPr>
          <w:sz w:val="24"/>
          <w:szCs w:val="24"/>
        </w:rPr>
        <w:t>территории Р</w:t>
      </w:r>
      <w:r w:rsidR="00A0540E" w:rsidRPr="005C6A05">
        <w:rPr>
          <w:sz w:val="24"/>
          <w:szCs w:val="24"/>
        </w:rPr>
        <w:t xml:space="preserve">оссийской </w:t>
      </w:r>
      <w:r w:rsidR="00425F34" w:rsidRPr="005C6A05">
        <w:rPr>
          <w:sz w:val="24"/>
          <w:szCs w:val="24"/>
        </w:rPr>
        <w:t>Ф</w:t>
      </w:r>
      <w:r w:rsidR="00A0540E" w:rsidRPr="005C6A05">
        <w:rPr>
          <w:sz w:val="24"/>
          <w:szCs w:val="24"/>
        </w:rPr>
        <w:t>едерации</w:t>
      </w:r>
      <w:r w:rsidRPr="005C6A05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C6A05">
        <w:rPr>
          <w:iCs/>
          <w:sz w:val="24"/>
          <w:szCs w:val="24"/>
        </w:rPr>
        <w:t>Форма и порядок оплаты</w:t>
      </w:r>
      <w:r w:rsidRPr="0022360B">
        <w:rPr>
          <w:iCs/>
          <w:sz w:val="24"/>
          <w:szCs w:val="24"/>
        </w:rPr>
        <w:t xml:space="preserve">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05E35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5C6A05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5C6A05">
        <w:rPr>
          <w:bCs w:val="0"/>
          <w:sz w:val="24"/>
          <w:szCs w:val="24"/>
        </w:rPr>
        <w:t>изменении официального курса валюты.</w:t>
      </w:r>
    </w:p>
    <w:p w:rsidR="00717F60" w:rsidRPr="005C6A05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5C6A05">
        <w:rPr>
          <w:szCs w:val="24"/>
        </w:rPr>
        <w:t xml:space="preserve">Начальная (максимальная) цена </w:t>
      </w:r>
      <w:r w:rsidR="00123C70" w:rsidRPr="005C6A05">
        <w:rPr>
          <w:szCs w:val="24"/>
        </w:rPr>
        <w:t>Договор</w:t>
      </w:r>
      <w:r w:rsidRPr="005C6A05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5C6A0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5C6A05">
        <w:rPr>
          <w:bCs w:val="0"/>
          <w:sz w:val="24"/>
          <w:szCs w:val="24"/>
        </w:rPr>
        <w:t xml:space="preserve">Начальная (максимальная) цена </w:t>
      </w:r>
      <w:r w:rsidR="00123C70" w:rsidRPr="005C6A05">
        <w:rPr>
          <w:bCs w:val="0"/>
          <w:sz w:val="24"/>
          <w:szCs w:val="24"/>
        </w:rPr>
        <w:t>Договор</w:t>
      </w:r>
      <w:r w:rsidRPr="005C6A05">
        <w:rPr>
          <w:bCs w:val="0"/>
          <w:sz w:val="24"/>
          <w:szCs w:val="24"/>
        </w:rPr>
        <w:t>а</w:t>
      </w:r>
      <w:r w:rsidR="00216641" w:rsidRPr="005C6A05">
        <w:rPr>
          <w:bCs w:val="0"/>
          <w:sz w:val="24"/>
          <w:szCs w:val="24"/>
        </w:rPr>
        <w:t>:</w:t>
      </w:r>
      <w:bookmarkEnd w:id="423"/>
    </w:p>
    <w:p w:rsidR="00280464" w:rsidRPr="005C6A05" w:rsidRDefault="005C6A05" w:rsidP="005C6A0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5C6A05">
        <w:rPr>
          <w:b/>
          <w:sz w:val="24"/>
          <w:szCs w:val="24"/>
        </w:rPr>
        <w:t>4 800 000,00</w:t>
      </w:r>
      <w:r w:rsidR="00155DAF" w:rsidRPr="005C6A05">
        <w:rPr>
          <w:sz w:val="24"/>
          <w:szCs w:val="24"/>
        </w:rPr>
        <w:t xml:space="preserve"> (</w:t>
      </w:r>
      <w:r w:rsidRPr="005C6A05">
        <w:rPr>
          <w:sz w:val="24"/>
          <w:szCs w:val="24"/>
        </w:rPr>
        <w:t>четыре миллиона восемьсот тысяч</w:t>
      </w:r>
      <w:r w:rsidR="00155DAF" w:rsidRPr="005C6A05">
        <w:rPr>
          <w:sz w:val="24"/>
          <w:szCs w:val="24"/>
        </w:rPr>
        <w:t>) рубл</w:t>
      </w:r>
      <w:r w:rsidRPr="005C6A05">
        <w:rPr>
          <w:sz w:val="24"/>
          <w:szCs w:val="24"/>
        </w:rPr>
        <w:t>ей</w:t>
      </w:r>
      <w:r w:rsidR="00155DAF" w:rsidRPr="005C6A05">
        <w:rPr>
          <w:sz w:val="24"/>
          <w:szCs w:val="24"/>
        </w:rPr>
        <w:t xml:space="preserve"> 00 копеек РФ, без учета НДС; НДС составляет </w:t>
      </w:r>
      <w:r w:rsidRPr="005C6A05">
        <w:rPr>
          <w:b/>
          <w:sz w:val="24"/>
          <w:szCs w:val="24"/>
        </w:rPr>
        <w:t>864 000,00</w:t>
      </w:r>
      <w:r w:rsidR="00155DAF" w:rsidRPr="005C6A05">
        <w:rPr>
          <w:sz w:val="24"/>
          <w:szCs w:val="24"/>
        </w:rPr>
        <w:t xml:space="preserve"> (</w:t>
      </w:r>
      <w:r w:rsidRPr="005C6A05">
        <w:rPr>
          <w:sz w:val="24"/>
          <w:szCs w:val="24"/>
        </w:rPr>
        <w:t>восемьсот шестьдесят четыре тысячи</w:t>
      </w:r>
      <w:r w:rsidR="00155DAF" w:rsidRPr="005C6A05">
        <w:rPr>
          <w:sz w:val="24"/>
          <w:szCs w:val="24"/>
        </w:rPr>
        <w:t xml:space="preserve">) рублей </w:t>
      </w:r>
      <w:r w:rsidRPr="005C6A05">
        <w:rPr>
          <w:sz w:val="24"/>
          <w:szCs w:val="24"/>
        </w:rPr>
        <w:t>00</w:t>
      </w:r>
      <w:r w:rsidR="00155DAF" w:rsidRPr="005C6A05">
        <w:rPr>
          <w:sz w:val="24"/>
          <w:szCs w:val="24"/>
        </w:rPr>
        <w:t xml:space="preserve"> копеек РФ; </w:t>
      </w:r>
      <w:r w:rsidRPr="005C6A05">
        <w:rPr>
          <w:b/>
          <w:sz w:val="24"/>
          <w:szCs w:val="24"/>
        </w:rPr>
        <w:t>5 664 000,00</w:t>
      </w:r>
      <w:r w:rsidR="00155DAF" w:rsidRPr="005C6A05">
        <w:rPr>
          <w:sz w:val="24"/>
          <w:szCs w:val="24"/>
        </w:rPr>
        <w:t xml:space="preserve"> (</w:t>
      </w:r>
      <w:r w:rsidRPr="005C6A05">
        <w:rPr>
          <w:sz w:val="24"/>
          <w:szCs w:val="24"/>
        </w:rPr>
        <w:t>пять миллионов шестьсот шестьдесят четыре тысячи</w:t>
      </w:r>
      <w:r w:rsidR="00155DAF" w:rsidRPr="005C6A05">
        <w:rPr>
          <w:sz w:val="24"/>
          <w:szCs w:val="24"/>
        </w:rPr>
        <w:t xml:space="preserve">) рублей </w:t>
      </w:r>
      <w:r w:rsidRPr="005C6A05">
        <w:rPr>
          <w:sz w:val="24"/>
          <w:szCs w:val="24"/>
        </w:rPr>
        <w:t>00</w:t>
      </w:r>
      <w:r w:rsidR="00155DAF" w:rsidRPr="005C6A05">
        <w:rPr>
          <w:sz w:val="24"/>
          <w:szCs w:val="24"/>
        </w:rPr>
        <w:t xml:space="preserve"> копеек РФ, с учетом НДС</w:t>
      </w:r>
      <w:r w:rsidRPr="005C6A0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C6A05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5C6A05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</w:t>
      </w:r>
      <w:r w:rsidR="00E87CB8" w:rsidRPr="005C6A05">
        <w:rPr>
          <w:rFonts w:eastAsia="Arial Unicode MS"/>
          <w:sz w:val="24"/>
          <w:szCs w:val="24"/>
        </w:rPr>
        <w:t>контрактной системе в сфере закупок товаров, работ, услуг для обеспечения государственных и муниципальных нужд»</w:t>
      </w:r>
      <w:r w:rsidRPr="005C6A05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5C6A0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C6A05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 w:rsidRPr="005C6A05">
        <w:fldChar w:fldCharType="begin"/>
      </w:r>
      <w:r w:rsidR="00D00009" w:rsidRPr="005C6A05">
        <w:instrText xml:space="preserve"> REF _Ref440275279 \r \h  \* MERGEFORMAT </w:instrText>
      </w:r>
      <w:r w:rsidR="00D00009" w:rsidRPr="005C6A05">
        <w:fldChar w:fldCharType="separate"/>
      </w:r>
      <w:r w:rsidR="00DA443D" w:rsidRPr="005C6A05">
        <w:rPr>
          <w:sz w:val="24"/>
          <w:szCs w:val="24"/>
        </w:rPr>
        <w:t>1.1.4</w:t>
      </w:r>
      <w:r w:rsidR="00D00009" w:rsidRPr="005C6A05">
        <w:fldChar w:fldCharType="end"/>
      </w:r>
      <w:r w:rsidRPr="005C6A05">
        <w:rPr>
          <w:sz w:val="24"/>
          <w:szCs w:val="24"/>
        </w:rPr>
        <w:t xml:space="preserve"> и разделе </w:t>
      </w:r>
      <w:r w:rsidR="00D00009" w:rsidRPr="005C6A05">
        <w:fldChar w:fldCharType="begin"/>
      </w:r>
      <w:r w:rsidR="00D00009" w:rsidRPr="005C6A05">
        <w:instrText xml:space="preserve"> REF _Ref440270568 \r \h  \* MERGEFORMAT </w:instrText>
      </w:r>
      <w:r w:rsidR="00D00009" w:rsidRPr="005C6A05">
        <w:fldChar w:fldCharType="separate"/>
      </w:r>
      <w:r w:rsidR="00DA443D" w:rsidRPr="005C6A05">
        <w:t>4</w:t>
      </w:r>
      <w:r w:rsidR="00D00009" w:rsidRPr="005C6A05">
        <w:fldChar w:fldCharType="end"/>
      </w:r>
      <w:r w:rsidRPr="005C6A0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5C6A0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C6A0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5C6A0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5C6A0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5C6A05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5C6A05">
        <w:rPr>
          <w:color w:val="000000"/>
          <w:sz w:val="24"/>
          <w:szCs w:val="24"/>
          <w:lang w:eastAsia="ru-RU"/>
        </w:rPr>
        <w:t xml:space="preserve">оказания </w:t>
      </w:r>
      <w:r w:rsidRPr="005C6A05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C6A05">
        <w:rPr>
          <w:color w:val="000000"/>
          <w:sz w:val="24"/>
          <w:szCs w:val="24"/>
          <w:lang w:eastAsia="ru-RU"/>
        </w:rPr>
        <w:t>услуг</w:t>
      </w:r>
      <w:r w:rsidR="009F4858" w:rsidRPr="005C6A05">
        <w:rPr>
          <w:color w:val="000000"/>
          <w:sz w:val="24"/>
          <w:szCs w:val="24"/>
          <w:lang w:eastAsia="ru-RU"/>
        </w:rPr>
        <w:t xml:space="preserve"> </w:t>
      </w:r>
      <w:r w:rsidR="005347FA" w:rsidRPr="005C6A05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C6A0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F82225">
        <w:rPr>
          <w:sz w:val="24"/>
          <w:szCs w:val="24"/>
        </w:rPr>
        <w:lastRenderedPageBreak/>
        <w:t>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F82225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 xml:space="preserve">должна быть подготовлена отдельно по каждому из лотов с указанием номера и </w:t>
      </w:r>
      <w:r w:rsidR="00362EA4" w:rsidRPr="00AE1D21">
        <w:rPr>
          <w:sz w:val="24"/>
          <w:szCs w:val="24"/>
        </w:rPr>
        <w:lastRenderedPageBreak/>
        <w:t>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E71A48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3F4F5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3F4F5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5C6A05">
        <w:rPr>
          <w:bCs w:val="0"/>
          <w:sz w:val="24"/>
          <w:szCs w:val="24"/>
        </w:rPr>
        <w:t xml:space="preserve">подготовленную по </w:t>
      </w:r>
      <w:r w:rsidRPr="005C6A05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5C6A05">
        <w:rPr>
          <w:bCs w:val="0"/>
          <w:sz w:val="24"/>
          <w:szCs w:val="24"/>
        </w:rPr>
        <w:t>(</w:t>
      </w:r>
      <w:r w:rsidRPr="005C6A05">
        <w:rPr>
          <w:bCs w:val="0"/>
          <w:sz w:val="24"/>
          <w:szCs w:val="24"/>
          <w:lang w:eastAsia="ru-RU"/>
        </w:rPr>
        <w:t xml:space="preserve">подраздел </w:t>
      </w:r>
      <w:r w:rsidR="00432DF7" w:rsidRPr="005C6A05">
        <w:fldChar w:fldCharType="begin"/>
      </w:r>
      <w:r w:rsidR="00197954" w:rsidRPr="005C6A05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5C6A05">
        <w:instrText xml:space="preserve"> \* MERGEFORMAT </w:instrText>
      </w:r>
      <w:r w:rsidR="00432DF7" w:rsidRPr="005C6A05">
        <w:fldChar w:fldCharType="separate"/>
      </w:r>
      <w:r w:rsidR="00DA443D" w:rsidRPr="005C6A05">
        <w:rPr>
          <w:bCs w:val="0"/>
          <w:sz w:val="24"/>
          <w:szCs w:val="24"/>
          <w:lang w:eastAsia="ru-RU"/>
        </w:rPr>
        <w:t>5.15</w:t>
      </w:r>
      <w:r w:rsidR="00432DF7" w:rsidRPr="005C6A05">
        <w:fldChar w:fldCharType="end"/>
      </w:r>
      <w:r w:rsidRPr="005C6A05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 w:rsidRPr="005C6A05">
        <w:fldChar w:fldCharType="begin"/>
      </w:r>
      <w:r w:rsidR="00D00009" w:rsidRPr="005C6A05">
        <w:instrText xml:space="preserve"> REF _Ref440289953 \r \h  \* MERGEFORMAT </w:instrText>
      </w:r>
      <w:r w:rsidR="00D00009" w:rsidRPr="005C6A05">
        <w:fldChar w:fldCharType="separate"/>
      </w:r>
      <w:r w:rsidR="00DA443D" w:rsidRPr="005C6A05">
        <w:rPr>
          <w:bCs w:val="0"/>
          <w:sz w:val="24"/>
          <w:szCs w:val="24"/>
        </w:rPr>
        <w:t>3.4.1.3</w:t>
      </w:r>
      <w:r w:rsidR="00D00009" w:rsidRPr="005C6A05">
        <w:fldChar w:fldCharType="end"/>
      </w:r>
      <w:r w:rsidRPr="005C6A05">
        <w:rPr>
          <w:bCs w:val="0"/>
          <w:sz w:val="24"/>
          <w:szCs w:val="24"/>
        </w:rPr>
        <w:t xml:space="preserve"> настоящей Документации, по адресу: </w:t>
      </w:r>
      <w:proofErr w:type="gramStart"/>
      <w:r w:rsidR="00BB6553" w:rsidRPr="005C6A05">
        <w:rPr>
          <w:bCs w:val="0"/>
          <w:sz w:val="24"/>
          <w:szCs w:val="24"/>
        </w:rPr>
        <w:t xml:space="preserve">РФ, </w:t>
      </w:r>
      <w:r w:rsidR="005C6A05" w:rsidRPr="005C6A05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5C6A05">
        <w:rPr>
          <w:bCs w:val="0"/>
          <w:sz w:val="24"/>
          <w:szCs w:val="24"/>
        </w:rPr>
        <w:t xml:space="preserve">, исполнительный сотрудник </w:t>
      </w:r>
      <w:r w:rsidR="005C6A05" w:rsidRPr="005C6A05">
        <w:rPr>
          <w:bCs w:val="0"/>
          <w:sz w:val="24"/>
          <w:szCs w:val="24"/>
        </w:rPr>
        <w:t>–</w:t>
      </w:r>
      <w:r w:rsidR="00BB6553" w:rsidRPr="005C6A05">
        <w:rPr>
          <w:bCs w:val="0"/>
          <w:sz w:val="24"/>
          <w:szCs w:val="24"/>
        </w:rPr>
        <w:t xml:space="preserve"> </w:t>
      </w:r>
      <w:r w:rsidR="005C6A05" w:rsidRPr="005C6A05">
        <w:rPr>
          <w:bCs w:val="0"/>
          <w:sz w:val="24"/>
          <w:szCs w:val="24"/>
        </w:rPr>
        <w:t>Донсков Антон Юрьевич</w:t>
      </w:r>
      <w:r w:rsidR="00BB6553" w:rsidRPr="005C6A05">
        <w:rPr>
          <w:bCs w:val="0"/>
          <w:sz w:val="24"/>
          <w:szCs w:val="24"/>
        </w:rPr>
        <w:t>, контактный телефон (4</w:t>
      </w:r>
      <w:r w:rsidR="005C6A05" w:rsidRPr="005C6A05">
        <w:rPr>
          <w:bCs w:val="0"/>
          <w:sz w:val="24"/>
          <w:szCs w:val="24"/>
        </w:rPr>
        <w:t>852</w:t>
      </w:r>
      <w:r w:rsidR="00BB6553" w:rsidRPr="005C6A05">
        <w:rPr>
          <w:bCs w:val="0"/>
          <w:sz w:val="24"/>
          <w:szCs w:val="24"/>
        </w:rPr>
        <w:t xml:space="preserve">) </w:t>
      </w:r>
      <w:r w:rsidR="005C6A05" w:rsidRPr="005C6A05">
        <w:rPr>
          <w:bCs w:val="0"/>
          <w:sz w:val="24"/>
          <w:szCs w:val="24"/>
        </w:rPr>
        <w:t>78</w:t>
      </w:r>
      <w:r w:rsidR="00BB6553" w:rsidRPr="005C6A05">
        <w:rPr>
          <w:bCs w:val="0"/>
          <w:sz w:val="24"/>
          <w:szCs w:val="24"/>
        </w:rPr>
        <w:t>-</w:t>
      </w:r>
      <w:r w:rsidR="005C6A05" w:rsidRPr="005C6A05">
        <w:rPr>
          <w:bCs w:val="0"/>
          <w:sz w:val="24"/>
          <w:szCs w:val="24"/>
        </w:rPr>
        <w:t>14</w:t>
      </w:r>
      <w:r w:rsidR="00BB6553" w:rsidRPr="005C6A05">
        <w:rPr>
          <w:bCs w:val="0"/>
          <w:sz w:val="24"/>
          <w:szCs w:val="24"/>
        </w:rPr>
        <w:t>-</w:t>
      </w:r>
      <w:r w:rsidR="005C6A05" w:rsidRPr="005C6A05">
        <w:rPr>
          <w:bCs w:val="0"/>
          <w:sz w:val="24"/>
          <w:szCs w:val="24"/>
        </w:rPr>
        <w:t>78</w:t>
      </w:r>
      <w:r w:rsidRPr="005C6A05">
        <w:rPr>
          <w:bCs w:val="0"/>
          <w:sz w:val="24"/>
          <w:szCs w:val="24"/>
        </w:rPr>
        <w:t>.</w:t>
      </w:r>
      <w:proofErr w:type="gramEnd"/>
      <w:r w:rsidRPr="005C6A05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lastRenderedPageBreak/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5C6A05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5C6A05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D00009" w:rsidRPr="005C6A05">
        <w:fldChar w:fldCharType="begin"/>
      </w:r>
      <w:r w:rsidR="00D00009" w:rsidRPr="005C6A05">
        <w:instrText xml:space="preserve"> REF _Ref55335823 \r \h  \* MERGEFORMAT </w:instrText>
      </w:r>
      <w:r w:rsidR="00D00009" w:rsidRPr="005C6A05">
        <w:fldChar w:fldCharType="separate"/>
      </w:r>
      <w:r w:rsidR="00DA443D" w:rsidRPr="005C6A05">
        <w:rPr>
          <w:rFonts w:eastAsia="Calibri"/>
          <w:szCs w:val="24"/>
          <w:lang w:eastAsia="en-US"/>
        </w:rPr>
        <w:t>5.7</w:t>
      </w:r>
      <w:r w:rsidR="00D00009" w:rsidRPr="005C6A05">
        <w:fldChar w:fldCharType="end"/>
      </w:r>
      <w:r w:rsidRPr="005C6A0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C6A05" w:rsidRPr="005C6A05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5C6A05">
        <w:rPr>
          <w:rFonts w:eastAsia="Calibri"/>
          <w:szCs w:val="24"/>
          <w:lang w:eastAsia="en-US"/>
        </w:rPr>
        <w:t xml:space="preserve"> ПАО «МРСК Центра»</w:t>
      </w:r>
      <w:r w:rsidR="005C6A05" w:rsidRPr="005C6A05">
        <w:rPr>
          <w:rFonts w:eastAsia="Calibri"/>
          <w:szCs w:val="24"/>
          <w:lang w:eastAsia="en-US"/>
        </w:rPr>
        <w:t xml:space="preserve"> - «Ярэнерго»</w:t>
      </w:r>
      <w:r w:rsidRPr="005C6A05">
        <w:rPr>
          <w:rFonts w:eastAsia="Calibri"/>
          <w:szCs w:val="24"/>
          <w:lang w:eastAsia="en-US"/>
        </w:rPr>
        <w:t xml:space="preserve"> </w:t>
      </w:r>
      <w:r w:rsidR="005C6A05" w:rsidRPr="005C6A05">
        <w:rPr>
          <w:rFonts w:eastAsia="Calibri"/>
          <w:szCs w:val="24"/>
          <w:lang w:eastAsia="en-US"/>
        </w:rPr>
        <w:t>Донскову Антону</w:t>
      </w:r>
      <w:proofErr w:type="gramEnd"/>
      <w:r w:rsidR="005C6A05" w:rsidRPr="005C6A05">
        <w:rPr>
          <w:rFonts w:eastAsia="Calibri"/>
          <w:szCs w:val="24"/>
          <w:lang w:eastAsia="en-US"/>
        </w:rPr>
        <w:t xml:space="preserve"> Юрьевичу</w:t>
      </w:r>
      <w:r w:rsidRPr="005C6A05">
        <w:rPr>
          <w:rFonts w:eastAsia="Calibri"/>
          <w:szCs w:val="24"/>
          <w:lang w:eastAsia="en-US"/>
        </w:rPr>
        <w:t xml:space="preserve"> - контактный телефон (4</w:t>
      </w:r>
      <w:r w:rsidR="005C6A05" w:rsidRPr="005C6A05">
        <w:rPr>
          <w:rFonts w:eastAsia="Calibri"/>
          <w:szCs w:val="24"/>
          <w:lang w:eastAsia="en-US"/>
        </w:rPr>
        <w:t>852</w:t>
      </w:r>
      <w:r w:rsidRPr="005C6A05">
        <w:rPr>
          <w:rFonts w:eastAsia="Calibri"/>
          <w:szCs w:val="24"/>
          <w:lang w:eastAsia="en-US"/>
        </w:rPr>
        <w:t xml:space="preserve">) </w:t>
      </w:r>
      <w:r w:rsidR="005C6A05" w:rsidRPr="005C6A05">
        <w:rPr>
          <w:rFonts w:eastAsia="Calibri"/>
          <w:szCs w:val="24"/>
          <w:lang w:eastAsia="en-US"/>
        </w:rPr>
        <w:t>78</w:t>
      </w:r>
      <w:r w:rsidRPr="005C6A05">
        <w:rPr>
          <w:rFonts w:eastAsia="Calibri"/>
          <w:szCs w:val="24"/>
          <w:lang w:eastAsia="en-US"/>
        </w:rPr>
        <w:t>-</w:t>
      </w:r>
      <w:r w:rsidR="005C6A05" w:rsidRPr="005C6A05">
        <w:rPr>
          <w:rFonts w:eastAsia="Calibri"/>
          <w:szCs w:val="24"/>
          <w:lang w:eastAsia="en-US"/>
        </w:rPr>
        <w:t>14</w:t>
      </w:r>
      <w:r w:rsidRPr="005C6A05">
        <w:rPr>
          <w:rFonts w:eastAsia="Calibri"/>
          <w:szCs w:val="24"/>
          <w:lang w:eastAsia="en-US"/>
        </w:rPr>
        <w:t>-</w:t>
      </w:r>
      <w:r w:rsidR="005C6A05" w:rsidRPr="005C6A05">
        <w:rPr>
          <w:rFonts w:eastAsia="Calibri"/>
          <w:szCs w:val="24"/>
          <w:lang w:eastAsia="en-US"/>
        </w:rPr>
        <w:t>78</w:t>
      </w:r>
      <w:r w:rsidRPr="005C6A0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5C6A05" w:rsidRPr="005C6A05">
          <w:rPr>
            <w:rStyle w:val="a7"/>
            <w:rFonts w:eastAsia="Calibri"/>
            <w:lang w:val="en-US" w:eastAsia="en-US"/>
          </w:rPr>
          <w:t>Donskov</w:t>
        </w:r>
        <w:r w:rsidR="005C6A05" w:rsidRPr="005C6A05">
          <w:rPr>
            <w:rStyle w:val="a7"/>
            <w:rFonts w:eastAsia="Calibri"/>
            <w:lang w:eastAsia="en-US"/>
          </w:rPr>
          <w:t>.</w:t>
        </w:r>
        <w:r w:rsidR="005C6A05" w:rsidRPr="005C6A05">
          <w:rPr>
            <w:rStyle w:val="a7"/>
            <w:rFonts w:eastAsia="Calibri"/>
            <w:lang w:val="en-US" w:eastAsia="en-US"/>
          </w:rPr>
          <w:t>AY</w:t>
        </w:r>
        <w:r w:rsidR="005C6A05" w:rsidRPr="005C6A05">
          <w:rPr>
            <w:rStyle w:val="a7"/>
            <w:rFonts w:eastAsia="Calibri"/>
            <w:lang w:eastAsia="en-US"/>
          </w:rPr>
          <w:t>@mrsk-1.ru</w:t>
        </w:r>
      </w:hyperlink>
      <w:r w:rsidRPr="005C6A0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5C6A05">
        <w:rPr>
          <w:szCs w:val="24"/>
        </w:rPr>
        <w:t xml:space="preserve">до момента истечения срока окончания приема заявок (п. </w:t>
      </w:r>
      <w:r w:rsidR="00D00009" w:rsidRPr="005C6A05">
        <w:fldChar w:fldCharType="begin"/>
      </w:r>
      <w:r w:rsidR="00D00009" w:rsidRPr="005C6A05">
        <w:instrText xml:space="preserve"> REF _Ref440289953 \r \h  \* MERGEFORMAT </w:instrText>
      </w:r>
      <w:r w:rsidR="00D00009" w:rsidRPr="005C6A05">
        <w:fldChar w:fldCharType="separate"/>
      </w:r>
      <w:r w:rsidR="00DA443D" w:rsidRPr="005C6A05">
        <w:rPr>
          <w:szCs w:val="24"/>
        </w:rPr>
        <w:t>3.4.1.3</w:t>
      </w:r>
      <w:r w:rsidR="00D00009" w:rsidRPr="005C6A05">
        <w:fldChar w:fldCharType="end"/>
      </w:r>
      <w:r w:rsidRPr="005C6A05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5C6A05">
        <w:rPr>
          <w:rFonts w:eastAsia="Calibri"/>
          <w:szCs w:val="24"/>
          <w:lang w:eastAsia="en-US"/>
        </w:rPr>
        <w:t>Реквизиты</w:t>
      </w:r>
      <w:r w:rsidRPr="005C6A05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F4F55" w:rsidRDefault="003F4F55" w:rsidP="003F4F5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</w:p>
    <w:p w:rsidR="003F4F55" w:rsidRPr="00E4300E" w:rsidRDefault="003F4F55" w:rsidP="003F4F5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F4F55" w:rsidRPr="00E4300E" w:rsidRDefault="003F4F55" w:rsidP="003F4F5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F4F55" w:rsidRPr="00E4300E" w:rsidRDefault="003F4F55" w:rsidP="003F4F5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F4F55" w:rsidRPr="00E4300E" w:rsidRDefault="003F4F55" w:rsidP="003F4F5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3F4F55" w:rsidP="003F4F5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F4F55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3F4F55">
        <w:rPr>
          <w:bCs w:val="0"/>
          <w:sz w:val="24"/>
          <w:szCs w:val="24"/>
        </w:rPr>
        <w:t>Заявк</w:t>
      </w:r>
      <w:r w:rsidR="00717F60" w:rsidRPr="003F4F55">
        <w:rPr>
          <w:bCs w:val="0"/>
          <w:sz w:val="24"/>
          <w:szCs w:val="24"/>
        </w:rPr>
        <w:t xml:space="preserve">и на ЭТП могут быть поданы до </w:t>
      </w:r>
      <w:r w:rsidR="002B5044" w:rsidRPr="003F4F55">
        <w:rPr>
          <w:b/>
          <w:bCs w:val="0"/>
          <w:sz w:val="24"/>
          <w:szCs w:val="24"/>
        </w:rPr>
        <w:t xml:space="preserve">12 часов 00 минут </w:t>
      </w:r>
      <w:r w:rsidR="001956C7">
        <w:rPr>
          <w:b/>
          <w:bCs w:val="0"/>
          <w:sz w:val="24"/>
          <w:szCs w:val="24"/>
        </w:rPr>
        <w:t>1</w:t>
      </w:r>
      <w:r w:rsidR="007F470A">
        <w:rPr>
          <w:b/>
          <w:bCs w:val="0"/>
          <w:sz w:val="24"/>
          <w:szCs w:val="24"/>
        </w:rPr>
        <w:t>3</w:t>
      </w:r>
      <w:bookmarkStart w:id="582" w:name="_GoBack"/>
      <w:bookmarkEnd w:id="582"/>
      <w:r w:rsidR="002B5044" w:rsidRPr="003F4F55">
        <w:rPr>
          <w:b/>
          <w:bCs w:val="0"/>
          <w:sz w:val="24"/>
          <w:szCs w:val="24"/>
        </w:rPr>
        <w:t xml:space="preserve"> </w:t>
      </w:r>
      <w:r w:rsidR="001956C7">
        <w:rPr>
          <w:b/>
          <w:bCs w:val="0"/>
          <w:sz w:val="24"/>
          <w:szCs w:val="24"/>
        </w:rPr>
        <w:t>июля</w:t>
      </w:r>
      <w:r w:rsidR="002B5044" w:rsidRPr="003F4F55">
        <w:rPr>
          <w:b/>
          <w:bCs w:val="0"/>
          <w:sz w:val="24"/>
          <w:szCs w:val="24"/>
        </w:rPr>
        <w:t xml:space="preserve"> </w:t>
      </w:r>
      <w:r w:rsidR="00A87504" w:rsidRPr="003F4F55">
        <w:rPr>
          <w:b/>
          <w:bCs w:val="0"/>
          <w:sz w:val="24"/>
          <w:szCs w:val="24"/>
        </w:rPr>
        <w:t>2017</w:t>
      </w:r>
      <w:r w:rsidR="002B5044" w:rsidRPr="003F4F55">
        <w:rPr>
          <w:b/>
          <w:bCs w:val="0"/>
          <w:sz w:val="24"/>
          <w:szCs w:val="24"/>
        </w:rPr>
        <w:t xml:space="preserve"> года</w:t>
      </w:r>
      <w:r w:rsidR="00BB27D7" w:rsidRPr="003F4F55">
        <w:rPr>
          <w:b/>
          <w:bCs w:val="0"/>
          <w:sz w:val="24"/>
          <w:szCs w:val="24"/>
        </w:rPr>
        <w:t xml:space="preserve">, </w:t>
      </w:r>
      <w:r w:rsidR="00BB27D7" w:rsidRPr="003F4F5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F4F55">
        <w:rPr>
          <w:bCs w:val="0"/>
          <w:spacing w:val="-2"/>
          <w:sz w:val="24"/>
          <w:szCs w:val="24"/>
        </w:rPr>
        <w:t>(под</w:t>
      </w:r>
      <w:r w:rsidR="00BB27D7" w:rsidRPr="003F4F55">
        <w:rPr>
          <w:bCs w:val="0"/>
          <w:sz w:val="24"/>
          <w:szCs w:val="24"/>
        </w:rPr>
        <w:t xml:space="preserve">раздел </w:t>
      </w:r>
      <w:r w:rsidR="00432DF7" w:rsidRPr="003F4F55">
        <w:rPr>
          <w:bCs w:val="0"/>
          <w:sz w:val="24"/>
          <w:szCs w:val="24"/>
        </w:rPr>
        <w:fldChar w:fldCharType="begin"/>
      </w:r>
      <w:r w:rsidR="00BB27D7" w:rsidRPr="003F4F55">
        <w:rPr>
          <w:bCs w:val="0"/>
          <w:sz w:val="24"/>
          <w:szCs w:val="24"/>
        </w:rPr>
        <w:instrText xml:space="preserve"> REF _Ref55336310 \r \h </w:instrText>
      </w:r>
      <w:r w:rsidR="003F4F55">
        <w:rPr>
          <w:bCs w:val="0"/>
          <w:sz w:val="24"/>
          <w:szCs w:val="24"/>
        </w:rPr>
        <w:instrText xml:space="preserve"> \* MERGEFORMAT </w:instrText>
      </w:r>
      <w:r w:rsidR="00432DF7" w:rsidRPr="003F4F55">
        <w:rPr>
          <w:bCs w:val="0"/>
          <w:sz w:val="24"/>
          <w:szCs w:val="24"/>
        </w:rPr>
      </w:r>
      <w:r w:rsidR="00432DF7" w:rsidRPr="003F4F55">
        <w:rPr>
          <w:bCs w:val="0"/>
          <w:sz w:val="24"/>
          <w:szCs w:val="24"/>
        </w:rPr>
        <w:fldChar w:fldCharType="separate"/>
      </w:r>
      <w:r w:rsidR="00DA443D" w:rsidRPr="003F4F55">
        <w:rPr>
          <w:bCs w:val="0"/>
          <w:sz w:val="24"/>
          <w:szCs w:val="24"/>
        </w:rPr>
        <w:t>5.1</w:t>
      </w:r>
      <w:r w:rsidR="00432DF7" w:rsidRPr="003F4F55">
        <w:rPr>
          <w:bCs w:val="0"/>
          <w:sz w:val="24"/>
          <w:szCs w:val="24"/>
        </w:rPr>
        <w:fldChar w:fldCharType="end"/>
      </w:r>
      <w:r w:rsidR="00BB27D7" w:rsidRPr="003F4F55">
        <w:rPr>
          <w:bCs w:val="0"/>
          <w:sz w:val="24"/>
          <w:szCs w:val="24"/>
          <w:lang w:eastAsia="ru-RU"/>
        </w:rPr>
        <w:t>)</w:t>
      </w:r>
      <w:r w:rsidR="00BB27D7" w:rsidRPr="003F4F5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F4F55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DC5BAE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6" o:title=""/>
          </v:shape>
          <o:OLEObject Type="Embed" ProgID="Equation.3" ShapeID="_x0000_i1025" DrawAspect="Content" ObjectID="_1560077467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8" o:title=""/>
          </v:shape>
          <o:OLEObject Type="Embed" ProgID="Equation.3" ShapeID="_x0000_i1026" DrawAspect="Content" ObjectID="_1560077468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0" o:title=""/>
          </v:shape>
          <o:OLEObject Type="Embed" ProgID="Equation.3" ShapeID="_x0000_i1027" DrawAspect="Content" ObjectID="_1560077469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</w:t>
      </w:r>
      <w:r w:rsidRPr="00DD092B">
        <w:rPr>
          <w:bCs w:val="0"/>
          <w:i/>
          <w:sz w:val="24"/>
          <w:szCs w:val="24"/>
        </w:rPr>
        <w:lastRenderedPageBreak/>
        <w:t xml:space="preserve">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lastRenderedPageBreak/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5C6A05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5C6A05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5C6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5C6A05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5C6A05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5C6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5C6A05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D90" w:rsidRDefault="00B55D90">
      <w:pPr>
        <w:spacing w:line="240" w:lineRule="auto"/>
      </w:pPr>
      <w:r>
        <w:separator/>
      </w:r>
    </w:p>
  </w:endnote>
  <w:endnote w:type="continuationSeparator" w:id="0">
    <w:p w:rsidR="00B55D90" w:rsidRDefault="00B55D90">
      <w:pPr>
        <w:spacing w:line="240" w:lineRule="auto"/>
      </w:pPr>
      <w:r>
        <w:continuationSeparator/>
      </w:r>
    </w:p>
  </w:endnote>
  <w:endnote w:id="1">
    <w:p w:rsidR="005C6A05" w:rsidRDefault="005C6A05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6A05" w:rsidRDefault="005C6A0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Pr="005C6A05" w:rsidRDefault="005C6A0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5C6A05">
      <w:rPr>
        <w:sz w:val="16"/>
        <w:szCs w:val="16"/>
        <w:lang w:eastAsia="ru-RU"/>
      </w:rPr>
      <w:t>Стр.</w:t>
    </w:r>
    <w:r w:rsidRPr="005C6A05">
      <w:rPr>
        <w:sz w:val="16"/>
        <w:szCs w:val="16"/>
        <w:lang w:eastAsia="ru-RU"/>
      </w:rPr>
      <w:fldChar w:fldCharType="begin"/>
    </w:r>
    <w:r w:rsidRPr="005C6A05">
      <w:rPr>
        <w:sz w:val="16"/>
        <w:szCs w:val="16"/>
        <w:lang w:eastAsia="ru-RU"/>
      </w:rPr>
      <w:instrText xml:space="preserve"> PAGE </w:instrText>
    </w:r>
    <w:r w:rsidRPr="005C6A05">
      <w:rPr>
        <w:sz w:val="16"/>
        <w:szCs w:val="16"/>
        <w:lang w:eastAsia="ru-RU"/>
      </w:rPr>
      <w:fldChar w:fldCharType="separate"/>
    </w:r>
    <w:r w:rsidR="007F470A">
      <w:rPr>
        <w:noProof/>
        <w:sz w:val="16"/>
        <w:szCs w:val="16"/>
        <w:lang w:eastAsia="ru-RU"/>
      </w:rPr>
      <w:t>30</w:t>
    </w:r>
    <w:r w:rsidRPr="005C6A05">
      <w:rPr>
        <w:sz w:val="16"/>
        <w:szCs w:val="16"/>
        <w:lang w:eastAsia="ru-RU"/>
      </w:rPr>
      <w:fldChar w:fldCharType="end"/>
    </w:r>
  </w:p>
  <w:p w:rsidR="005C6A05" w:rsidRPr="00EE0539" w:rsidRDefault="005C6A05" w:rsidP="00832D0A">
    <w:pPr>
      <w:pStyle w:val="aff2"/>
      <w:jc w:val="center"/>
      <w:rPr>
        <w:sz w:val="18"/>
        <w:szCs w:val="18"/>
      </w:rPr>
    </w:pPr>
    <w:r w:rsidRPr="005C6A05">
      <w:rPr>
        <w:sz w:val="18"/>
        <w:szCs w:val="18"/>
      </w:rPr>
      <w:t xml:space="preserve">Открытый запрос предложений </w:t>
    </w:r>
    <w:proofErr w:type="gramStart"/>
    <w:r w:rsidRPr="005C6A05">
      <w:rPr>
        <w:sz w:val="18"/>
        <w:szCs w:val="18"/>
      </w:rPr>
      <w:t>на право заключения Договора на выполнение работ по сопровождению технологического присоединения в целях исполнения обязательств по договорам</w:t>
    </w:r>
    <w:proofErr w:type="gramEnd"/>
    <w:r w:rsidRPr="005C6A05">
      <w:rPr>
        <w:sz w:val="18"/>
        <w:szCs w:val="18"/>
      </w:rPr>
      <w:t xml:space="preserve"> оказания дополнительных услуг клиентам в зоне обслуживания г. Ярославля и Ярославской области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D90" w:rsidRDefault="00B55D90">
      <w:pPr>
        <w:spacing w:line="240" w:lineRule="auto"/>
      </w:pPr>
      <w:r>
        <w:separator/>
      </w:r>
    </w:p>
  </w:footnote>
  <w:footnote w:type="continuationSeparator" w:id="0">
    <w:p w:rsidR="00B55D90" w:rsidRDefault="00B55D90">
      <w:pPr>
        <w:spacing w:line="240" w:lineRule="auto"/>
      </w:pPr>
      <w:r>
        <w:continuationSeparator/>
      </w:r>
    </w:p>
  </w:footnote>
  <w:footnote w:id="1">
    <w:p w:rsidR="005C6A05" w:rsidRPr="00B36685" w:rsidRDefault="005C6A05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C6A05" w:rsidRDefault="005C6A05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C6A05" w:rsidRDefault="005C6A05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C6A05" w:rsidRDefault="005C6A05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Pr="00930031" w:rsidRDefault="005C6A0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56C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4F55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684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A05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5E35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3181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470A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D90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5ED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havman.A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EF553-9526-4CBA-A0B9-9C0037BD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91</Pages>
  <Words>27286</Words>
  <Characters>155535</Characters>
  <Application>Microsoft Office Word</Application>
  <DocSecurity>0</DocSecurity>
  <Lines>1296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182457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132</cp:revision>
  <cp:lastPrinted>2015-12-29T14:27:00Z</cp:lastPrinted>
  <dcterms:created xsi:type="dcterms:W3CDTF">2016-01-13T12:36:00Z</dcterms:created>
  <dcterms:modified xsi:type="dcterms:W3CDTF">2017-06-27T11:05:00Z</dcterms:modified>
</cp:coreProperties>
</file>